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9DE30" w14:textId="77777777" w:rsidR="009F21DE" w:rsidRDefault="009F21DE" w:rsidP="006E39C7">
      <w:pPr>
        <w:keepNext/>
        <w:ind w:left="1800" w:right="2232"/>
        <w:jc w:val="center"/>
        <w:outlineLvl w:val="0"/>
        <w:rPr>
          <w:b/>
          <w:sz w:val="24"/>
        </w:rPr>
      </w:pPr>
      <w:bookmarkStart w:id="0" w:name="_Toc226284074"/>
      <w:bookmarkStart w:id="1" w:name="_Toc309994237"/>
    </w:p>
    <w:p w14:paraId="352D86A5" w14:textId="77777777" w:rsidR="006E39C7" w:rsidRPr="002B2B02" w:rsidRDefault="006E39C7" w:rsidP="006E39C7">
      <w:pPr>
        <w:keepNext/>
        <w:ind w:left="1800" w:right="2232"/>
        <w:jc w:val="center"/>
        <w:outlineLvl w:val="0"/>
        <w:rPr>
          <w:b/>
          <w:sz w:val="24"/>
        </w:rPr>
      </w:pPr>
      <w:r w:rsidRPr="002B2B02">
        <w:rPr>
          <w:b/>
          <w:sz w:val="24"/>
        </w:rPr>
        <w:t>PROJEKTI</w:t>
      </w:r>
      <w:r w:rsidR="009F21DE">
        <w:rPr>
          <w:b/>
          <w:sz w:val="24"/>
        </w:rPr>
        <w:t xml:space="preserve">JUHI </w:t>
      </w:r>
      <w:r w:rsidRPr="002B2B02">
        <w:rPr>
          <w:b/>
          <w:sz w:val="24"/>
        </w:rPr>
        <w:t>CV</w:t>
      </w:r>
      <w:bookmarkEnd w:id="0"/>
      <w:bookmarkEnd w:id="1"/>
    </w:p>
    <w:p w14:paraId="2E932C0D" w14:textId="77777777" w:rsidR="006E39C7" w:rsidRPr="002B2B02" w:rsidRDefault="006E39C7" w:rsidP="006E39C7">
      <w:pPr>
        <w:rPr>
          <w:iCs/>
          <w:sz w:val="24"/>
          <w:szCs w:val="24"/>
        </w:rPr>
      </w:pPr>
    </w:p>
    <w:p w14:paraId="5F0DCCD5" w14:textId="77777777" w:rsidR="006E39C7" w:rsidRDefault="006E39C7" w:rsidP="006E39C7">
      <w:pPr>
        <w:tabs>
          <w:tab w:val="left" w:pos="567"/>
          <w:tab w:val="left" w:pos="5529"/>
        </w:tabs>
        <w:rPr>
          <w:sz w:val="24"/>
          <w:szCs w:val="24"/>
        </w:rPr>
      </w:pPr>
    </w:p>
    <w:p w14:paraId="2F77E69D" w14:textId="77777777" w:rsidR="009F21DE" w:rsidRPr="002B2B02" w:rsidRDefault="009F21DE" w:rsidP="006E39C7">
      <w:pPr>
        <w:tabs>
          <w:tab w:val="left" w:pos="567"/>
          <w:tab w:val="left" w:pos="5529"/>
        </w:tabs>
        <w:rPr>
          <w:sz w:val="24"/>
          <w:szCs w:val="24"/>
        </w:rPr>
      </w:pPr>
    </w:p>
    <w:p w14:paraId="25D6E9B5" w14:textId="77777777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Eesnimi:</w:t>
      </w:r>
      <w:r w:rsidR="00643F91">
        <w:rPr>
          <w:sz w:val="24"/>
          <w:szCs w:val="24"/>
          <w:lang w:val="et-EE"/>
        </w:rPr>
        <w:t xml:space="preserve"> </w:t>
      </w:r>
      <w:r w:rsidR="00D20062">
        <w:rPr>
          <w:sz w:val="24"/>
          <w:szCs w:val="24"/>
          <w:lang w:val="et-EE"/>
        </w:rPr>
        <w:t>Joonas</w:t>
      </w:r>
    </w:p>
    <w:p w14:paraId="40D081F8" w14:textId="77777777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Perekonnanimi:</w:t>
      </w:r>
      <w:r w:rsidR="00643F91">
        <w:rPr>
          <w:sz w:val="24"/>
          <w:szCs w:val="24"/>
          <w:lang w:val="et-EE"/>
        </w:rPr>
        <w:t xml:space="preserve"> </w:t>
      </w:r>
      <w:r w:rsidR="00D20062">
        <w:rPr>
          <w:sz w:val="24"/>
          <w:szCs w:val="24"/>
          <w:lang w:val="et-EE"/>
        </w:rPr>
        <w:t>Vuntus</w:t>
      </w:r>
    </w:p>
    <w:p w14:paraId="1A16F04C" w14:textId="77777777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Sünniaeg:</w:t>
      </w:r>
      <w:r w:rsidR="00643F91">
        <w:rPr>
          <w:sz w:val="24"/>
          <w:szCs w:val="24"/>
          <w:lang w:val="et-EE"/>
        </w:rPr>
        <w:t xml:space="preserve"> </w:t>
      </w:r>
      <w:r w:rsidR="00D20062">
        <w:rPr>
          <w:sz w:val="24"/>
          <w:szCs w:val="24"/>
          <w:lang w:val="et-EE"/>
        </w:rPr>
        <w:t>13.10.1991</w:t>
      </w:r>
    </w:p>
    <w:p w14:paraId="7D0D47FB" w14:textId="77777777" w:rsidR="006E39C7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</w:p>
    <w:p w14:paraId="018F671E" w14:textId="77777777" w:rsidR="009F21DE" w:rsidRDefault="009F21DE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</w:p>
    <w:p w14:paraId="757391FB" w14:textId="77777777" w:rsidR="009F21DE" w:rsidRPr="007B631C" w:rsidRDefault="009F21DE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</w:p>
    <w:p w14:paraId="6DB45134" w14:textId="77777777" w:rsidR="006E39C7" w:rsidRPr="007B631C" w:rsidRDefault="006E39C7" w:rsidP="006E39C7">
      <w:pPr>
        <w:widowControl/>
        <w:numPr>
          <w:ilvl w:val="0"/>
          <w:numId w:val="20"/>
        </w:numPr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Haridus:</w:t>
      </w: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9"/>
        <w:gridCol w:w="1701"/>
        <w:gridCol w:w="2126"/>
        <w:gridCol w:w="2424"/>
      </w:tblGrid>
      <w:tr w:rsidR="006E39C7" w:rsidRPr="007B631C" w14:paraId="42972E2C" w14:textId="77777777" w:rsidTr="00643F91">
        <w:trPr>
          <w:cantSplit/>
          <w:trHeight w:val="475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C2968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Haridusasutuse nimetus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D5BD0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Eriala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81D05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Haridustase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E1638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Õppimise aeg (alates – kuni</w:t>
            </w:r>
            <w:r w:rsidRPr="007B631C">
              <w:rPr>
                <w:i/>
                <w:sz w:val="24"/>
                <w:szCs w:val="24"/>
                <w:lang w:val="et-EE"/>
              </w:rPr>
              <w:t>)</w:t>
            </w:r>
          </w:p>
        </w:tc>
      </w:tr>
      <w:tr w:rsidR="006E39C7" w:rsidRPr="007B631C" w14:paraId="07D05104" w14:textId="77777777" w:rsidTr="00643F91">
        <w:trPr>
          <w:cantSplit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320EE" w14:textId="77777777" w:rsidR="006E39C7" w:rsidRPr="007B631C" w:rsidRDefault="00D20062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Tallinna Tehnikaülikool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3273A" w14:textId="77777777" w:rsidR="006E39C7" w:rsidRPr="007B631C" w:rsidRDefault="00D20062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Teedeehitus ja geodeesia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48A9A" w14:textId="77777777" w:rsidR="006E39C7" w:rsidRPr="007B631C" w:rsidRDefault="00D20062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Tehnikateaduste magister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60812" w14:textId="77777777" w:rsidR="006E39C7" w:rsidRPr="007B631C" w:rsidRDefault="00D20062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2011-2021</w:t>
            </w:r>
          </w:p>
        </w:tc>
      </w:tr>
    </w:tbl>
    <w:p w14:paraId="5DC0BBF3" w14:textId="77777777" w:rsidR="006E39C7" w:rsidRDefault="006E39C7" w:rsidP="006E39C7">
      <w:pPr>
        <w:rPr>
          <w:sz w:val="24"/>
          <w:szCs w:val="24"/>
          <w:lang w:val="et-EE"/>
        </w:rPr>
      </w:pPr>
    </w:p>
    <w:p w14:paraId="45F74DA4" w14:textId="77777777" w:rsidR="00643F91" w:rsidRDefault="00643F91" w:rsidP="006E39C7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Kutsetunnistus: </w:t>
      </w:r>
      <w:r w:rsidR="00D20062">
        <w:rPr>
          <w:sz w:val="24"/>
          <w:szCs w:val="24"/>
          <w:lang w:val="et-EE"/>
        </w:rPr>
        <w:t>Diplomeeritud teedeinsener, tase 7, nr 200619</w:t>
      </w:r>
    </w:p>
    <w:p w14:paraId="3B6A69CA" w14:textId="77777777" w:rsidR="00643F91" w:rsidRPr="007B631C" w:rsidRDefault="00643F91" w:rsidP="006E39C7">
      <w:pPr>
        <w:rPr>
          <w:sz w:val="24"/>
          <w:szCs w:val="24"/>
          <w:lang w:val="et-EE"/>
        </w:rPr>
      </w:pPr>
    </w:p>
    <w:p w14:paraId="7C6942B8" w14:textId="77777777" w:rsidR="006E39C7" w:rsidRPr="007B631C" w:rsidRDefault="006E39C7" w:rsidP="00643F91">
      <w:pPr>
        <w:widowControl/>
        <w:numPr>
          <w:ilvl w:val="0"/>
          <w:numId w:val="20"/>
        </w:numPr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Töökogemus teede (</w:t>
      </w:r>
      <w:r w:rsidR="00643F91" w:rsidRPr="00643F91">
        <w:rPr>
          <w:sz w:val="24"/>
          <w:szCs w:val="24"/>
          <w:lang w:val="et-EE"/>
        </w:rPr>
        <w:t>ehitusseadustiku § 92 lg 5</w:t>
      </w:r>
      <w:r w:rsidR="008A5296" w:rsidRPr="008A5296">
        <w:rPr>
          <w:sz w:val="24"/>
          <w:szCs w:val="24"/>
          <w:lang w:val="et-EE"/>
        </w:rPr>
        <w:t xml:space="preserve"> </w:t>
      </w:r>
      <w:r w:rsidR="008A5296" w:rsidRPr="007B631C">
        <w:rPr>
          <w:sz w:val="24"/>
          <w:szCs w:val="24"/>
          <w:lang w:val="et-EE"/>
        </w:rPr>
        <w:t>mõistes</w:t>
      </w:r>
      <w:r w:rsidRPr="007B631C">
        <w:rPr>
          <w:sz w:val="24"/>
          <w:szCs w:val="24"/>
          <w:lang w:val="et-EE"/>
        </w:rPr>
        <w:t>) ehituse- või remondi valdkonnas: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46"/>
        <w:gridCol w:w="2835"/>
        <w:gridCol w:w="2385"/>
      </w:tblGrid>
      <w:tr w:rsidR="006E39C7" w:rsidRPr="007B631C" w14:paraId="7D89C9F0" w14:textId="77777777" w:rsidTr="00D20062">
        <w:tc>
          <w:tcPr>
            <w:tcW w:w="2694" w:type="dxa"/>
            <w:vAlign w:val="center"/>
          </w:tcPr>
          <w:p w14:paraId="6D3192F7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Ettevõtja/organisatsioon</w:t>
            </w:r>
          </w:p>
        </w:tc>
        <w:tc>
          <w:tcPr>
            <w:tcW w:w="1446" w:type="dxa"/>
            <w:vAlign w:val="center"/>
          </w:tcPr>
          <w:p w14:paraId="21DFECF7" w14:textId="77777777" w:rsidR="006E39C7" w:rsidRPr="007B631C" w:rsidRDefault="006E39C7" w:rsidP="00002816">
            <w:pPr>
              <w:ind w:left="-10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Ameti-nimetus</w:t>
            </w:r>
          </w:p>
        </w:tc>
        <w:tc>
          <w:tcPr>
            <w:tcW w:w="2835" w:type="dxa"/>
            <w:vAlign w:val="center"/>
          </w:tcPr>
          <w:p w14:paraId="2692947A" w14:textId="77777777" w:rsidR="006E39C7" w:rsidRPr="007B631C" w:rsidRDefault="006E39C7" w:rsidP="00002816">
            <w:pPr>
              <w:ind w:left="-108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Tööülesannete kirjeldus</w:t>
            </w:r>
          </w:p>
        </w:tc>
        <w:tc>
          <w:tcPr>
            <w:tcW w:w="2385" w:type="dxa"/>
            <w:vAlign w:val="center"/>
          </w:tcPr>
          <w:p w14:paraId="6056D081" w14:textId="77777777" w:rsidR="006E39C7" w:rsidRPr="007B631C" w:rsidRDefault="006E39C7" w:rsidP="00002816">
            <w:pPr>
              <w:ind w:left="-108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Töötamise aeg (alates – kuni)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 xml:space="preserve"> (kuu/aasta) </w:t>
            </w:r>
            <w:r w:rsidRPr="007B631C">
              <w:rPr>
                <w:sz w:val="24"/>
                <w:szCs w:val="24"/>
                <w:lang w:val="et-EE"/>
              </w:rPr>
              <w:t>–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 xml:space="preserve"> (kuu/aasta)</w:t>
            </w:r>
          </w:p>
        </w:tc>
      </w:tr>
      <w:tr w:rsidR="006E39C7" w:rsidRPr="007B631C" w14:paraId="7C30FC9C" w14:textId="77777777" w:rsidTr="00D20062">
        <w:tc>
          <w:tcPr>
            <w:tcW w:w="2694" w:type="dxa"/>
            <w:tcBorders>
              <w:top w:val="single" w:sz="4" w:space="0" w:color="000000"/>
            </w:tcBorders>
          </w:tcPr>
          <w:p w14:paraId="2A14FDAA" w14:textId="77777777" w:rsidR="006E39C7" w:rsidRPr="007B631C" w:rsidRDefault="00D20062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TREF Nord AS</w:t>
            </w:r>
          </w:p>
        </w:tc>
        <w:tc>
          <w:tcPr>
            <w:tcW w:w="1446" w:type="dxa"/>
            <w:tcBorders>
              <w:top w:val="single" w:sz="4" w:space="0" w:color="000000"/>
            </w:tcBorders>
          </w:tcPr>
          <w:p w14:paraId="025437CE" w14:textId="77777777" w:rsidR="006E39C7" w:rsidRPr="007B631C" w:rsidRDefault="00D20062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Projektijuht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3ED9387" w14:textId="77777777" w:rsidR="006E39C7" w:rsidRPr="007B631C" w:rsidRDefault="00D20062" w:rsidP="00002816">
            <w:pPr>
              <w:rPr>
                <w:sz w:val="24"/>
                <w:szCs w:val="24"/>
                <w:lang w:val="et-EE"/>
              </w:rPr>
            </w:pPr>
            <w:r w:rsidRPr="00D20062">
              <w:rPr>
                <w:sz w:val="24"/>
                <w:szCs w:val="24"/>
                <w:lang w:val="et-EE"/>
              </w:rPr>
              <w:t xml:space="preserve">Hinnapakkumiste koostamine, tööde kavandamine, allhangete korraldamine, lepingute koostamine ja sõlmimine, tööde kvaliteedi kontroll, tähtaja ja eelarves püsimise jälgimine ja kontrollimine </w:t>
            </w:r>
          </w:p>
        </w:tc>
        <w:tc>
          <w:tcPr>
            <w:tcW w:w="2385" w:type="dxa"/>
            <w:tcBorders>
              <w:top w:val="single" w:sz="4" w:space="0" w:color="000000"/>
            </w:tcBorders>
          </w:tcPr>
          <w:p w14:paraId="7C419D00" w14:textId="77777777" w:rsidR="006E39C7" w:rsidRPr="007B631C" w:rsidRDefault="00D20062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08.2018-...</w:t>
            </w:r>
          </w:p>
        </w:tc>
      </w:tr>
      <w:tr w:rsidR="006E39C7" w:rsidRPr="007B631C" w14:paraId="43F35353" w14:textId="77777777" w:rsidTr="00D20062">
        <w:tc>
          <w:tcPr>
            <w:tcW w:w="2694" w:type="dxa"/>
          </w:tcPr>
          <w:p w14:paraId="7E57F75C" w14:textId="77777777" w:rsidR="006E39C7" w:rsidRPr="007B631C" w:rsidRDefault="00D20062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TREF Nord AS</w:t>
            </w:r>
          </w:p>
        </w:tc>
        <w:tc>
          <w:tcPr>
            <w:tcW w:w="1446" w:type="dxa"/>
          </w:tcPr>
          <w:p w14:paraId="0FB98D05" w14:textId="77777777" w:rsidR="006E39C7" w:rsidRPr="007B631C" w:rsidRDefault="00D20062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</w:t>
            </w:r>
          </w:p>
        </w:tc>
        <w:tc>
          <w:tcPr>
            <w:tcW w:w="2835" w:type="dxa"/>
          </w:tcPr>
          <w:p w14:paraId="5C63B163" w14:textId="77777777" w:rsidR="006E39C7" w:rsidRPr="007B631C" w:rsidRDefault="00D20062" w:rsidP="00002816">
            <w:pPr>
              <w:rPr>
                <w:sz w:val="24"/>
                <w:szCs w:val="24"/>
                <w:lang w:val="et-EE"/>
              </w:rPr>
            </w:pPr>
            <w:r w:rsidRPr="00D20062">
              <w:rPr>
                <w:sz w:val="24"/>
                <w:szCs w:val="24"/>
                <w:lang w:val="et-EE"/>
              </w:rPr>
              <w:t>Tööde ettevalmistamine, tööde ja alltöövõtjate juhtimine objektil, dokumentatsiooni koostamine, tööde ülandmine tellijale.</w:t>
            </w:r>
          </w:p>
        </w:tc>
        <w:tc>
          <w:tcPr>
            <w:tcW w:w="2385" w:type="dxa"/>
          </w:tcPr>
          <w:p w14:paraId="7799021F" w14:textId="77777777" w:rsidR="006E39C7" w:rsidRPr="007B631C" w:rsidRDefault="00D20062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06.2014-08.2018</w:t>
            </w:r>
          </w:p>
        </w:tc>
      </w:tr>
    </w:tbl>
    <w:p w14:paraId="68D07EED" w14:textId="77777777" w:rsidR="006E39C7" w:rsidRDefault="006E39C7" w:rsidP="006E39C7">
      <w:pPr>
        <w:rPr>
          <w:sz w:val="24"/>
          <w:szCs w:val="24"/>
          <w:lang w:val="et-EE"/>
        </w:rPr>
      </w:pPr>
    </w:p>
    <w:p w14:paraId="21A239E5" w14:textId="77777777" w:rsidR="00006B43" w:rsidRPr="007B631C" w:rsidRDefault="00006B43" w:rsidP="006E39C7">
      <w:pPr>
        <w:rPr>
          <w:sz w:val="24"/>
          <w:szCs w:val="24"/>
          <w:lang w:val="et-EE"/>
        </w:rPr>
      </w:pPr>
    </w:p>
    <w:p w14:paraId="6793B9F7" w14:textId="77777777" w:rsidR="006E39C7" w:rsidRPr="007B631C" w:rsidRDefault="006E39C7" w:rsidP="006E39C7">
      <w:pPr>
        <w:jc w:val="both"/>
        <w:rPr>
          <w:sz w:val="16"/>
          <w:szCs w:val="24"/>
          <w:lang w:val="et-EE"/>
        </w:rPr>
      </w:pPr>
      <w:r w:rsidRPr="007B631C">
        <w:rPr>
          <w:sz w:val="24"/>
          <w:szCs w:val="24"/>
          <w:lang w:val="et-EE"/>
        </w:rPr>
        <w:t>Töökogemus teede (</w:t>
      </w:r>
      <w:r w:rsidR="00643F91" w:rsidRPr="00643F91">
        <w:rPr>
          <w:sz w:val="24"/>
          <w:szCs w:val="24"/>
          <w:lang w:val="et-EE"/>
        </w:rPr>
        <w:t>ehitusseadustiku § 92 lg 5</w:t>
      </w:r>
      <w:r w:rsidR="008A5296">
        <w:rPr>
          <w:sz w:val="24"/>
          <w:szCs w:val="24"/>
          <w:lang w:val="et-EE"/>
        </w:rPr>
        <w:t xml:space="preserve"> </w:t>
      </w:r>
      <w:r w:rsidR="008A5296" w:rsidRPr="007B631C">
        <w:rPr>
          <w:sz w:val="24"/>
          <w:szCs w:val="24"/>
          <w:lang w:val="et-EE"/>
        </w:rPr>
        <w:t>mõistes</w:t>
      </w:r>
      <w:r w:rsidRPr="007B631C">
        <w:rPr>
          <w:sz w:val="24"/>
          <w:szCs w:val="24"/>
          <w:lang w:val="et-EE"/>
        </w:rPr>
        <w:t xml:space="preserve">) ehituse- või remondi valdkonnas kokku </w:t>
      </w:r>
      <w:r w:rsidR="00D20062">
        <w:rPr>
          <w:sz w:val="24"/>
          <w:szCs w:val="24"/>
          <w:lang w:val="et-EE"/>
        </w:rPr>
        <w:t>9</w:t>
      </w:r>
      <w:r w:rsidRPr="007B631C">
        <w:rPr>
          <w:sz w:val="24"/>
          <w:szCs w:val="24"/>
          <w:lang w:val="et-EE"/>
        </w:rPr>
        <w:t xml:space="preserve"> aastat. </w:t>
      </w:r>
    </w:p>
    <w:p w14:paraId="29522647" w14:textId="77777777" w:rsidR="006E39C7" w:rsidRDefault="006E39C7" w:rsidP="006E39C7">
      <w:pPr>
        <w:rPr>
          <w:sz w:val="24"/>
          <w:szCs w:val="24"/>
          <w:lang w:val="et-EE"/>
        </w:rPr>
      </w:pPr>
    </w:p>
    <w:p w14:paraId="4F933AB3" w14:textId="77777777" w:rsidR="009F21DE" w:rsidRDefault="009F21DE" w:rsidP="006E39C7">
      <w:pPr>
        <w:rPr>
          <w:sz w:val="24"/>
          <w:szCs w:val="24"/>
          <w:lang w:val="et-EE"/>
        </w:rPr>
      </w:pPr>
    </w:p>
    <w:p w14:paraId="5E3FB4C0" w14:textId="77777777" w:rsidR="009F21DE" w:rsidRDefault="009F21DE" w:rsidP="006E39C7">
      <w:pPr>
        <w:rPr>
          <w:sz w:val="24"/>
          <w:szCs w:val="24"/>
          <w:lang w:val="et-EE"/>
        </w:rPr>
      </w:pPr>
    </w:p>
    <w:p w14:paraId="4D060DC7" w14:textId="77777777" w:rsidR="009F21DE" w:rsidRDefault="009F21DE" w:rsidP="006E39C7">
      <w:pPr>
        <w:rPr>
          <w:sz w:val="24"/>
          <w:szCs w:val="24"/>
          <w:lang w:val="et-EE"/>
        </w:rPr>
      </w:pPr>
    </w:p>
    <w:p w14:paraId="7C4B77F0" w14:textId="77777777" w:rsidR="009F21DE" w:rsidRDefault="009F21DE" w:rsidP="006E39C7">
      <w:pPr>
        <w:rPr>
          <w:sz w:val="24"/>
          <w:szCs w:val="24"/>
          <w:lang w:val="et-EE"/>
        </w:rPr>
      </w:pPr>
    </w:p>
    <w:p w14:paraId="76451A8F" w14:textId="77777777" w:rsidR="009F21DE" w:rsidRDefault="009F21DE" w:rsidP="006E39C7">
      <w:pPr>
        <w:rPr>
          <w:sz w:val="24"/>
          <w:szCs w:val="24"/>
          <w:lang w:val="et-EE"/>
        </w:rPr>
      </w:pPr>
    </w:p>
    <w:p w14:paraId="5418E133" w14:textId="77777777" w:rsidR="009F21DE" w:rsidRDefault="009F21DE" w:rsidP="006E39C7">
      <w:pPr>
        <w:rPr>
          <w:sz w:val="24"/>
          <w:szCs w:val="24"/>
          <w:lang w:val="et-EE"/>
        </w:rPr>
      </w:pPr>
    </w:p>
    <w:p w14:paraId="5984481A" w14:textId="77777777" w:rsidR="009F21DE" w:rsidRPr="007B631C" w:rsidRDefault="009F21DE" w:rsidP="006E39C7">
      <w:pPr>
        <w:rPr>
          <w:sz w:val="24"/>
          <w:szCs w:val="24"/>
          <w:lang w:val="et-EE"/>
        </w:rPr>
      </w:pPr>
    </w:p>
    <w:p w14:paraId="42CF00D6" w14:textId="77777777" w:rsidR="006E39C7" w:rsidRPr="007B631C" w:rsidRDefault="006E39C7" w:rsidP="00643F91">
      <w:pPr>
        <w:widowControl/>
        <w:numPr>
          <w:ilvl w:val="0"/>
          <w:numId w:val="20"/>
        </w:num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Osalus teede (</w:t>
      </w:r>
      <w:r w:rsidR="00643F91" w:rsidRPr="00643F91">
        <w:rPr>
          <w:sz w:val="24"/>
          <w:szCs w:val="24"/>
          <w:lang w:val="et-EE"/>
        </w:rPr>
        <w:t>ehitusseadustiku § 92 lg 5</w:t>
      </w:r>
      <w:r w:rsidR="00643F91">
        <w:rPr>
          <w:sz w:val="24"/>
          <w:szCs w:val="24"/>
          <w:lang w:val="et-EE"/>
        </w:rPr>
        <w:t xml:space="preserve"> </w:t>
      </w:r>
      <w:r w:rsidR="008A5296" w:rsidRPr="007B631C">
        <w:rPr>
          <w:sz w:val="24"/>
          <w:szCs w:val="24"/>
          <w:lang w:val="et-EE"/>
        </w:rPr>
        <w:t>mõistes</w:t>
      </w:r>
      <w:r w:rsidRPr="007B631C">
        <w:rPr>
          <w:sz w:val="24"/>
          <w:szCs w:val="24"/>
          <w:lang w:val="et-EE"/>
        </w:rPr>
        <w:t xml:space="preserve">) ehituse- või remondi projektides projektijuhina </w:t>
      </w:r>
    </w:p>
    <w:tbl>
      <w:tblPr>
        <w:tblW w:w="1037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1985"/>
        <w:gridCol w:w="1842"/>
        <w:gridCol w:w="1843"/>
        <w:gridCol w:w="1985"/>
      </w:tblGrid>
      <w:tr w:rsidR="009F21DE" w:rsidRPr="007B631C" w14:paraId="02F65461" w14:textId="77777777" w:rsidTr="00AB7A5A">
        <w:tc>
          <w:tcPr>
            <w:tcW w:w="2723" w:type="dxa"/>
            <w:vAlign w:val="center"/>
          </w:tcPr>
          <w:p w14:paraId="1A5FE118" w14:textId="77777777" w:rsidR="009F21DE" w:rsidRPr="007B631C" w:rsidRDefault="009F21DE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Projekti nimetus, riigihanke viitenumber (selle olemasolu korral)</w:t>
            </w:r>
          </w:p>
        </w:tc>
        <w:tc>
          <w:tcPr>
            <w:tcW w:w="1985" w:type="dxa"/>
            <w:vAlign w:val="center"/>
          </w:tcPr>
          <w:p w14:paraId="6B4B16E7" w14:textId="77777777" w:rsidR="009F21DE" w:rsidRPr="007B631C" w:rsidRDefault="00AB7A5A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Tellija</w:t>
            </w:r>
          </w:p>
        </w:tc>
        <w:tc>
          <w:tcPr>
            <w:tcW w:w="1842" w:type="dxa"/>
          </w:tcPr>
          <w:p w14:paraId="3ABA9D2C" w14:textId="77777777" w:rsidR="009F21DE" w:rsidRPr="007B631C" w:rsidRDefault="009F21DE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</w:p>
          <w:p w14:paraId="242C6133" w14:textId="77777777" w:rsidR="009F21DE" w:rsidRPr="007B631C" w:rsidRDefault="009F21DE" w:rsidP="009F21DE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Projekti maksumus käibemaksuta (euro)</w:t>
            </w:r>
          </w:p>
        </w:tc>
        <w:tc>
          <w:tcPr>
            <w:tcW w:w="1843" w:type="dxa"/>
            <w:vAlign w:val="center"/>
          </w:tcPr>
          <w:p w14:paraId="5599AE8D" w14:textId="77777777" w:rsidR="009F21DE" w:rsidRPr="007B631C" w:rsidRDefault="009F21DE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Projekti põhinäitajad</w:t>
            </w:r>
          </w:p>
        </w:tc>
        <w:tc>
          <w:tcPr>
            <w:tcW w:w="1985" w:type="dxa"/>
            <w:vAlign w:val="center"/>
          </w:tcPr>
          <w:p w14:paraId="03CA4CF0" w14:textId="77777777" w:rsidR="009F21DE" w:rsidRPr="007B631C" w:rsidRDefault="009F21DE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 xml:space="preserve">Aeg (alates – kuni) </w:t>
            </w:r>
          </w:p>
        </w:tc>
      </w:tr>
      <w:tr w:rsidR="009F21DE" w:rsidRPr="007B631C" w14:paraId="42095290" w14:textId="77777777" w:rsidTr="00AB7A5A">
        <w:tc>
          <w:tcPr>
            <w:tcW w:w="2723" w:type="dxa"/>
          </w:tcPr>
          <w:p w14:paraId="3F0FC1C3" w14:textId="2F044967" w:rsidR="009F21DE" w:rsidRPr="007B631C" w:rsidRDefault="006F3BD1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Varraku tn (Laagna tee – Punane tn) rekonstrueerimine RH 272891</w:t>
            </w:r>
          </w:p>
        </w:tc>
        <w:tc>
          <w:tcPr>
            <w:tcW w:w="1985" w:type="dxa"/>
          </w:tcPr>
          <w:p w14:paraId="5A893C58" w14:textId="1120E458" w:rsidR="009F21DE" w:rsidRPr="007B631C" w:rsidRDefault="006F3BD1" w:rsidP="00002816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Tallinna Keskkonna- ja Kommunaalamet</w:t>
            </w:r>
          </w:p>
        </w:tc>
        <w:tc>
          <w:tcPr>
            <w:tcW w:w="1842" w:type="dxa"/>
          </w:tcPr>
          <w:p w14:paraId="155672D8" w14:textId="77777777" w:rsidR="006F3BD1" w:rsidRPr="006F3BD1" w:rsidRDefault="006F3BD1" w:rsidP="00002816">
            <w:pPr>
              <w:ind w:left="72"/>
              <w:rPr>
                <w:sz w:val="24"/>
                <w:szCs w:val="24"/>
                <w:lang w:val="et-EE"/>
              </w:rPr>
            </w:pPr>
          </w:p>
          <w:p w14:paraId="7C7ED24F" w14:textId="3E67207F" w:rsidR="009F21DE" w:rsidRPr="006F3BD1" w:rsidRDefault="006F3BD1" w:rsidP="00002816">
            <w:pPr>
              <w:ind w:left="72"/>
              <w:rPr>
                <w:sz w:val="24"/>
                <w:szCs w:val="24"/>
                <w:lang w:val="et-EE"/>
              </w:rPr>
            </w:pPr>
            <w:r w:rsidRPr="006F3BD1">
              <w:rPr>
                <w:sz w:val="24"/>
                <w:szCs w:val="24"/>
                <w:lang w:val="et-EE"/>
              </w:rPr>
              <w:t>1 365 883,78 eur</w:t>
            </w:r>
          </w:p>
        </w:tc>
        <w:tc>
          <w:tcPr>
            <w:tcW w:w="1843" w:type="dxa"/>
          </w:tcPr>
          <w:p w14:paraId="285708B4" w14:textId="33F96435" w:rsidR="009F21DE" w:rsidRPr="006F3BD1" w:rsidRDefault="006F3BD1" w:rsidP="00AB7A5A">
            <w:pPr>
              <w:rPr>
                <w:sz w:val="24"/>
                <w:szCs w:val="24"/>
                <w:lang w:val="et-EE"/>
              </w:rPr>
            </w:pPr>
            <w:r w:rsidRPr="006F3BD1">
              <w:rPr>
                <w:sz w:val="24"/>
                <w:szCs w:val="24"/>
                <w:lang w:val="et-EE"/>
              </w:rPr>
              <w:t>Asfaltbetoonist kattekihte 11 588 m2</w:t>
            </w:r>
          </w:p>
        </w:tc>
        <w:tc>
          <w:tcPr>
            <w:tcW w:w="1985" w:type="dxa"/>
          </w:tcPr>
          <w:p w14:paraId="2DF5995D" w14:textId="184ECA8B" w:rsidR="009F21DE" w:rsidRPr="006F3BD1" w:rsidRDefault="006F3BD1" w:rsidP="00002816">
            <w:pPr>
              <w:ind w:left="72"/>
              <w:rPr>
                <w:sz w:val="24"/>
                <w:szCs w:val="24"/>
                <w:lang w:val="et-EE"/>
              </w:rPr>
            </w:pPr>
            <w:r w:rsidRPr="006F3BD1">
              <w:rPr>
                <w:sz w:val="24"/>
                <w:szCs w:val="24"/>
                <w:lang w:val="et-EE"/>
              </w:rPr>
              <w:t>19.03.2024-19.12.2024</w:t>
            </w:r>
          </w:p>
        </w:tc>
      </w:tr>
      <w:tr w:rsidR="006F3BD1" w:rsidRPr="007B631C" w14:paraId="639820B6" w14:textId="77777777" w:rsidTr="00AB7A5A">
        <w:tc>
          <w:tcPr>
            <w:tcW w:w="2723" w:type="dxa"/>
          </w:tcPr>
          <w:p w14:paraId="2A94BFE7" w14:textId="667545B3" w:rsidR="006F3BD1" w:rsidRPr="007B631C" w:rsidRDefault="006F3BD1" w:rsidP="006F3BD1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Tallinna lauluväljaku territooriumi teede taastusremont RH 260156</w:t>
            </w:r>
          </w:p>
        </w:tc>
        <w:tc>
          <w:tcPr>
            <w:tcW w:w="1985" w:type="dxa"/>
          </w:tcPr>
          <w:p w14:paraId="2792C661" w14:textId="3BFFCC8E" w:rsidR="006F3BD1" w:rsidRPr="007B631C" w:rsidRDefault="006F3BD1" w:rsidP="006F3BD1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Tallinna Keskkonna- ja kommunaalamet</w:t>
            </w:r>
          </w:p>
        </w:tc>
        <w:tc>
          <w:tcPr>
            <w:tcW w:w="1842" w:type="dxa"/>
          </w:tcPr>
          <w:p w14:paraId="5F5725F9" w14:textId="77777777" w:rsidR="006F3BD1" w:rsidRDefault="006F3BD1" w:rsidP="006F3BD1">
            <w:pPr>
              <w:ind w:left="72"/>
              <w:rPr>
                <w:sz w:val="24"/>
                <w:szCs w:val="24"/>
                <w:lang w:val="et-EE"/>
              </w:rPr>
            </w:pPr>
          </w:p>
          <w:p w14:paraId="44D13953" w14:textId="2D5898C0" w:rsidR="006F3BD1" w:rsidRPr="007B631C" w:rsidRDefault="006F3BD1" w:rsidP="006F3BD1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263 820,17 eur</w:t>
            </w:r>
          </w:p>
        </w:tc>
        <w:tc>
          <w:tcPr>
            <w:tcW w:w="1843" w:type="dxa"/>
          </w:tcPr>
          <w:p w14:paraId="299106EF" w14:textId="3AE8C8AE" w:rsidR="006F3BD1" w:rsidRPr="007B631C" w:rsidRDefault="006F3BD1" w:rsidP="006F3BD1">
            <w:pPr>
              <w:rPr>
                <w:sz w:val="24"/>
                <w:szCs w:val="24"/>
                <w:lang w:val="et-EE"/>
              </w:rPr>
            </w:pPr>
            <w:r w:rsidRPr="00AB7A5A">
              <w:rPr>
                <w:sz w:val="24"/>
                <w:szCs w:val="24"/>
                <w:lang w:val="et-EE"/>
              </w:rPr>
              <w:t>Asfaltbetoonist kattekiht 16247 m2</w:t>
            </w:r>
          </w:p>
        </w:tc>
        <w:tc>
          <w:tcPr>
            <w:tcW w:w="1985" w:type="dxa"/>
          </w:tcPr>
          <w:p w14:paraId="3BC3DA3D" w14:textId="0F678744" w:rsidR="006F3BD1" w:rsidRPr="007B631C" w:rsidRDefault="006F3BD1" w:rsidP="006F3BD1">
            <w:pPr>
              <w:rPr>
                <w:sz w:val="24"/>
                <w:szCs w:val="24"/>
                <w:lang w:val="et-EE"/>
              </w:rPr>
            </w:pPr>
            <w:r w:rsidRPr="00AB7A5A">
              <w:rPr>
                <w:sz w:val="24"/>
                <w:szCs w:val="24"/>
                <w:lang w:val="et-EE"/>
              </w:rPr>
              <w:t>04.2023-06</w:t>
            </w:r>
            <w:r>
              <w:rPr>
                <w:i/>
                <w:iCs/>
                <w:sz w:val="24"/>
                <w:szCs w:val="24"/>
                <w:lang w:val="et-EE"/>
              </w:rPr>
              <w:t>.</w:t>
            </w:r>
            <w:r w:rsidRPr="00AB7A5A">
              <w:rPr>
                <w:sz w:val="24"/>
                <w:szCs w:val="24"/>
                <w:lang w:val="et-EE"/>
              </w:rPr>
              <w:t>2023</w:t>
            </w:r>
          </w:p>
        </w:tc>
      </w:tr>
      <w:tr w:rsidR="006F3BD1" w:rsidRPr="007B631C" w14:paraId="682698BC" w14:textId="77777777" w:rsidTr="00AB7A5A">
        <w:tc>
          <w:tcPr>
            <w:tcW w:w="2723" w:type="dxa"/>
          </w:tcPr>
          <w:p w14:paraId="5E2BDC0E" w14:textId="11BCFD32" w:rsidR="006F3BD1" w:rsidRPr="007B631C" w:rsidRDefault="006F3BD1" w:rsidP="006F3BD1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Tallinna Vanasadama D-terminaliga piirneva välisruumi ehitustööd RH234136 (töövõtt asfalteerimine)</w:t>
            </w:r>
          </w:p>
        </w:tc>
        <w:tc>
          <w:tcPr>
            <w:tcW w:w="1985" w:type="dxa"/>
          </w:tcPr>
          <w:p w14:paraId="53A5DB2D" w14:textId="1A4A1134" w:rsidR="006F3BD1" w:rsidRPr="007B631C" w:rsidRDefault="006F3BD1" w:rsidP="006F3BD1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Nordecon AS (Lõpptellija Tallinna Sadam AS)</w:t>
            </w:r>
          </w:p>
        </w:tc>
        <w:tc>
          <w:tcPr>
            <w:tcW w:w="1842" w:type="dxa"/>
          </w:tcPr>
          <w:p w14:paraId="2682A78C" w14:textId="77777777" w:rsidR="006F3BD1" w:rsidRDefault="006F3BD1" w:rsidP="006F3BD1">
            <w:pPr>
              <w:rPr>
                <w:sz w:val="24"/>
                <w:szCs w:val="24"/>
                <w:lang w:val="et-EE"/>
              </w:rPr>
            </w:pPr>
          </w:p>
          <w:p w14:paraId="7D626D6A" w14:textId="77777777" w:rsidR="006F3BD1" w:rsidRDefault="006F3BD1" w:rsidP="006F3BD1">
            <w:pPr>
              <w:rPr>
                <w:sz w:val="24"/>
                <w:szCs w:val="24"/>
                <w:lang w:val="et-EE"/>
              </w:rPr>
            </w:pPr>
          </w:p>
          <w:p w14:paraId="1CD6423D" w14:textId="440C6741" w:rsidR="006F3BD1" w:rsidRPr="007B631C" w:rsidRDefault="006F3BD1" w:rsidP="006F3BD1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549 502,97 eur</w:t>
            </w:r>
          </w:p>
        </w:tc>
        <w:tc>
          <w:tcPr>
            <w:tcW w:w="1843" w:type="dxa"/>
          </w:tcPr>
          <w:p w14:paraId="62B7DF6C" w14:textId="2AE20A3F" w:rsidR="006F3BD1" w:rsidRPr="007B631C" w:rsidRDefault="006F3BD1" w:rsidP="006F3BD1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Asfaltbetoonist sõidutee kattekihte 19268 m2, kõnnitee kattekihte 1870m2 </w:t>
            </w:r>
          </w:p>
        </w:tc>
        <w:tc>
          <w:tcPr>
            <w:tcW w:w="1985" w:type="dxa"/>
          </w:tcPr>
          <w:p w14:paraId="43031417" w14:textId="3CAFE05D" w:rsidR="006F3BD1" w:rsidRPr="007B631C" w:rsidRDefault="006F3BD1" w:rsidP="006F3BD1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11.2021-09.2022</w:t>
            </w:r>
          </w:p>
        </w:tc>
      </w:tr>
      <w:tr w:rsidR="006F3BD1" w:rsidRPr="007B631C" w14:paraId="3DF74EBD" w14:textId="77777777" w:rsidTr="00AB7A5A">
        <w:tc>
          <w:tcPr>
            <w:tcW w:w="2723" w:type="dxa"/>
          </w:tcPr>
          <w:p w14:paraId="2BBE5118" w14:textId="423F2295" w:rsidR="006F3BD1" w:rsidRPr="007B631C" w:rsidRDefault="006F3BD1" w:rsidP="006F3BD1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Põhja-Tallinna linnaosa kvartalisiseste teede taastusremont RH233942</w:t>
            </w:r>
          </w:p>
        </w:tc>
        <w:tc>
          <w:tcPr>
            <w:tcW w:w="1985" w:type="dxa"/>
          </w:tcPr>
          <w:p w14:paraId="3F39D5AB" w14:textId="0B1E7CF5" w:rsidR="006F3BD1" w:rsidRPr="007B631C" w:rsidRDefault="006F3BD1" w:rsidP="006F3BD1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Tallinna Keskkonna- ja Kommunaalamet</w:t>
            </w:r>
          </w:p>
        </w:tc>
        <w:tc>
          <w:tcPr>
            <w:tcW w:w="1842" w:type="dxa"/>
          </w:tcPr>
          <w:p w14:paraId="2BAC79C7" w14:textId="77777777" w:rsidR="006F3BD1" w:rsidRDefault="006F3BD1" w:rsidP="006F3BD1">
            <w:pPr>
              <w:rPr>
                <w:sz w:val="24"/>
                <w:szCs w:val="24"/>
                <w:lang w:val="et-EE"/>
              </w:rPr>
            </w:pPr>
          </w:p>
          <w:p w14:paraId="28C6D3B2" w14:textId="12C898AB" w:rsidR="006F3BD1" w:rsidRPr="007B631C" w:rsidRDefault="006F3BD1" w:rsidP="006F3BD1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658 675,45 eur</w:t>
            </w:r>
          </w:p>
        </w:tc>
        <w:tc>
          <w:tcPr>
            <w:tcW w:w="1843" w:type="dxa"/>
          </w:tcPr>
          <w:p w14:paraId="6EB40D95" w14:textId="349595A3" w:rsidR="006F3BD1" w:rsidRPr="007B631C" w:rsidRDefault="006F3BD1" w:rsidP="006F3BD1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Asfaltbetoonist kattekihte 22372 m2</w:t>
            </w:r>
          </w:p>
        </w:tc>
        <w:tc>
          <w:tcPr>
            <w:tcW w:w="1985" w:type="dxa"/>
          </w:tcPr>
          <w:p w14:paraId="0C79F6A2" w14:textId="699A6CEC" w:rsidR="006F3BD1" w:rsidRPr="007B631C" w:rsidRDefault="006F3BD1" w:rsidP="006F3BD1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06.2021-11.2021</w:t>
            </w:r>
          </w:p>
        </w:tc>
      </w:tr>
    </w:tbl>
    <w:p w14:paraId="539470BE" w14:textId="77777777" w:rsidR="007B631C" w:rsidRDefault="007B631C" w:rsidP="006E39C7">
      <w:pPr>
        <w:jc w:val="both"/>
        <w:rPr>
          <w:sz w:val="24"/>
          <w:szCs w:val="24"/>
          <w:lang w:val="et-EE"/>
        </w:rPr>
      </w:pPr>
    </w:p>
    <w:p w14:paraId="00B5F8D4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p w14:paraId="60177B49" w14:textId="77777777" w:rsidR="006E39C7" w:rsidRPr="007B631C" w:rsidRDefault="006E39C7" w:rsidP="006E39C7">
      <w:pPr>
        <w:pStyle w:val="ListParagraph"/>
        <w:widowControl/>
        <w:numPr>
          <w:ilvl w:val="0"/>
          <w:numId w:val="20"/>
        </w:num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Keelteoskus (Märgi </w:t>
      </w:r>
      <w:r w:rsidR="008A5296">
        <w:rPr>
          <w:sz w:val="24"/>
          <w:szCs w:val="24"/>
          <w:lang w:val="et-EE"/>
        </w:rPr>
        <w:t>emakeel, väga hea, hea, rahuldav, kesine,</w:t>
      </w:r>
      <w:r w:rsidRPr="007B631C">
        <w:rPr>
          <w:sz w:val="24"/>
          <w:szCs w:val="24"/>
          <w:lang w:val="et-EE"/>
        </w:rPr>
        <w:t xml:space="preserve"> nõrk):</w:t>
      </w:r>
    </w:p>
    <w:p w14:paraId="7FE1880B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tbl>
      <w:tblPr>
        <w:tblW w:w="0" w:type="auto"/>
        <w:tblInd w:w="-7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2126"/>
        <w:gridCol w:w="2410"/>
      </w:tblGrid>
      <w:tr w:rsidR="006E39C7" w:rsidRPr="007B631C" w14:paraId="32C3A432" w14:textId="77777777" w:rsidTr="00002816">
        <w:trPr>
          <w:cantSplit/>
          <w:trHeight w:val="240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2D0237" w14:textId="77777777" w:rsidR="006E39C7" w:rsidRPr="007B631C" w:rsidRDefault="006E39C7" w:rsidP="00002816">
            <w:pPr>
              <w:jc w:val="both"/>
              <w:rPr>
                <w:i/>
                <w:sz w:val="24"/>
                <w:szCs w:val="24"/>
                <w:lang w:val="et-EE"/>
              </w:rPr>
            </w:pPr>
            <w:r w:rsidRPr="007B631C">
              <w:rPr>
                <w:i/>
                <w:sz w:val="24"/>
                <w:szCs w:val="24"/>
                <w:lang w:val="et-EE"/>
              </w:rPr>
              <w:t xml:space="preserve">Keel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BAA0F7" w14:textId="77777777" w:rsidR="006E39C7" w:rsidRPr="007B631C" w:rsidRDefault="006E39C7" w:rsidP="00002816">
            <w:pPr>
              <w:jc w:val="both"/>
              <w:rPr>
                <w:i/>
                <w:sz w:val="24"/>
                <w:szCs w:val="24"/>
                <w:lang w:val="et-EE"/>
              </w:rPr>
            </w:pPr>
            <w:r w:rsidRPr="007B631C">
              <w:rPr>
                <w:i/>
                <w:sz w:val="24"/>
                <w:szCs w:val="24"/>
                <w:lang w:val="et-EE"/>
              </w:rPr>
              <w:t>Rääkimine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BE0B48" w14:textId="77777777" w:rsidR="006E39C7" w:rsidRPr="007B631C" w:rsidRDefault="006E39C7" w:rsidP="00002816">
            <w:pPr>
              <w:jc w:val="both"/>
              <w:rPr>
                <w:i/>
                <w:sz w:val="24"/>
                <w:szCs w:val="24"/>
                <w:lang w:val="et-EE"/>
              </w:rPr>
            </w:pPr>
            <w:r w:rsidRPr="007B631C">
              <w:rPr>
                <w:i/>
                <w:sz w:val="24"/>
                <w:szCs w:val="24"/>
                <w:lang w:val="et-EE"/>
              </w:rPr>
              <w:t>Kirjutamine</w:t>
            </w:r>
          </w:p>
        </w:tc>
      </w:tr>
      <w:tr w:rsidR="006E39C7" w:rsidRPr="007B631C" w14:paraId="7A0E6FC8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67EE03E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 w:rsidRPr="007B631C">
              <w:rPr>
                <w:bCs/>
                <w:iCs/>
                <w:sz w:val="24"/>
                <w:szCs w:val="24"/>
                <w:lang w:val="et-EE"/>
              </w:rPr>
              <w:t>Eesti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6D6857" w14:textId="77777777" w:rsidR="006E39C7" w:rsidRPr="009F21DE" w:rsidRDefault="009F21DE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 w:rsidRPr="009F21DE">
              <w:rPr>
                <w:iCs/>
                <w:sz w:val="24"/>
                <w:szCs w:val="24"/>
                <w:lang w:val="et-EE"/>
              </w:rPr>
              <w:t>Väga hea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8A5D4" w14:textId="77777777" w:rsidR="006E39C7" w:rsidRPr="009F21DE" w:rsidRDefault="009F21DE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 w:rsidRPr="009F21DE">
              <w:rPr>
                <w:iCs/>
                <w:sz w:val="24"/>
                <w:szCs w:val="24"/>
                <w:lang w:val="et-EE"/>
              </w:rPr>
              <w:t>Väga hea</w:t>
            </w:r>
          </w:p>
        </w:tc>
      </w:tr>
      <w:tr w:rsidR="006E39C7" w:rsidRPr="007B631C" w14:paraId="5A9D9F57" w14:textId="77777777" w:rsidTr="009F21DE">
        <w:trPr>
          <w:cantSplit/>
          <w:trHeight w:val="7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6E34D96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Inglise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92425C5" w14:textId="77777777" w:rsidR="006E39C7" w:rsidRPr="007B631C" w:rsidRDefault="009F21DE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>Rahuldav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9CBD5" w14:textId="77777777" w:rsidR="006E39C7" w:rsidRPr="007B631C" w:rsidRDefault="009F21DE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>Rahuldav</w:t>
            </w:r>
          </w:p>
        </w:tc>
      </w:tr>
      <w:tr w:rsidR="006E39C7" w:rsidRPr="007B631C" w14:paraId="40DCA445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BF6BB46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Vene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37B5121" w14:textId="77777777" w:rsidR="006E39C7" w:rsidRPr="007B631C" w:rsidRDefault="009F21DE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>Nõrk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463FC" w14:textId="77777777" w:rsidR="006E39C7" w:rsidRPr="007B631C" w:rsidRDefault="009F21DE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>Nõrk</w:t>
            </w:r>
          </w:p>
        </w:tc>
      </w:tr>
      <w:tr w:rsidR="006E39C7" w:rsidRPr="007B631C" w14:paraId="5732829E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B96D038" w14:textId="77777777" w:rsidR="006E39C7" w:rsidRPr="007B631C" w:rsidRDefault="006E39C7" w:rsidP="00002816">
            <w:pPr>
              <w:jc w:val="both"/>
              <w:rPr>
                <w:sz w:val="24"/>
                <w:szCs w:val="24"/>
                <w:lang w:val="et-E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3BED66E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4E499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</w:tr>
      <w:tr w:rsidR="006E39C7" w:rsidRPr="007B631C" w14:paraId="5EB72EBB" w14:textId="77777777" w:rsidTr="00002816">
        <w:trPr>
          <w:cantSplit/>
          <w:trHeight w:val="240"/>
        </w:trPr>
        <w:tc>
          <w:tcPr>
            <w:tcW w:w="2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7C9DAB7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5D866DD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EF197" w14:textId="77777777" w:rsidR="006E39C7" w:rsidRPr="007B631C" w:rsidRDefault="006E39C7" w:rsidP="00002816">
            <w:pPr>
              <w:jc w:val="both"/>
              <w:rPr>
                <w:iCs/>
                <w:sz w:val="24"/>
                <w:szCs w:val="24"/>
                <w:lang w:val="et-EE"/>
              </w:rPr>
            </w:pPr>
          </w:p>
        </w:tc>
      </w:tr>
    </w:tbl>
    <w:p w14:paraId="3488A5F5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p w14:paraId="795382AA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p w14:paraId="13C8ABB9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projektijuhi kontaktandmed: </w:t>
      </w:r>
      <w:r w:rsid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 xml:space="preserve">telefon: </w:t>
      </w:r>
      <w:r w:rsidR="009F21DE">
        <w:rPr>
          <w:sz w:val="24"/>
          <w:szCs w:val="24"/>
          <w:lang w:val="et-EE"/>
        </w:rPr>
        <w:t>56 111 628</w:t>
      </w:r>
    </w:p>
    <w:p w14:paraId="14708458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  <w:t>e-posti aadress:</w:t>
      </w:r>
      <w:r w:rsidR="009F21DE">
        <w:rPr>
          <w:sz w:val="24"/>
          <w:szCs w:val="24"/>
          <w:lang w:val="et-EE"/>
        </w:rPr>
        <w:t xml:space="preserve"> </w:t>
      </w:r>
      <w:hyperlink r:id="rId8" w:history="1">
        <w:r w:rsidR="009F21DE" w:rsidRPr="00B532AB">
          <w:rPr>
            <w:rStyle w:val="Hyperlink"/>
            <w:sz w:val="24"/>
            <w:szCs w:val="24"/>
            <w:lang w:val="et-EE"/>
          </w:rPr>
          <w:t>joonas@trefnord.ee</w:t>
        </w:r>
      </w:hyperlink>
      <w:r w:rsidR="009F21DE">
        <w:rPr>
          <w:sz w:val="24"/>
          <w:szCs w:val="24"/>
          <w:lang w:val="et-EE"/>
        </w:rPr>
        <w:t xml:space="preserve"> </w:t>
      </w:r>
    </w:p>
    <w:p w14:paraId="3B91D6EC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</w:p>
    <w:p w14:paraId="64EEE2FD" w14:textId="70380FD7" w:rsidR="006E39C7" w:rsidRPr="007B631C" w:rsidRDefault="006E39C7" w:rsidP="006E39C7">
      <w:pPr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Kuupäev: </w:t>
      </w:r>
      <w:r w:rsidR="006F3BD1">
        <w:rPr>
          <w:sz w:val="24"/>
          <w:szCs w:val="24"/>
          <w:lang w:val="et-EE"/>
        </w:rPr>
        <w:t>13</w:t>
      </w:r>
      <w:r w:rsidR="00006B43">
        <w:rPr>
          <w:sz w:val="24"/>
          <w:szCs w:val="24"/>
          <w:lang w:val="et-EE"/>
        </w:rPr>
        <w:t>.</w:t>
      </w:r>
      <w:r w:rsidR="006F3BD1">
        <w:rPr>
          <w:sz w:val="24"/>
          <w:szCs w:val="24"/>
          <w:lang w:val="et-EE"/>
        </w:rPr>
        <w:t>03</w:t>
      </w:r>
      <w:r w:rsidR="00006B43">
        <w:rPr>
          <w:sz w:val="24"/>
          <w:szCs w:val="24"/>
          <w:lang w:val="et-EE"/>
        </w:rPr>
        <w:t>.202</w:t>
      </w:r>
      <w:r w:rsidR="006F3BD1">
        <w:rPr>
          <w:sz w:val="24"/>
          <w:szCs w:val="24"/>
          <w:lang w:val="et-EE"/>
        </w:rPr>
        <w:t>5</w:t>
      </w:r>
    </w:p>
    <w:p w14:paraId="3B86FA26" w14:textId="77777777" w:rsidR="006E39C7" w:rsidRDefault="006E39C7" w:rsidP="006E39C7">
      <w:pPr>
        <w:rPr>
          <w:sz w:val="24"/>
          <w:szCs w:val="24"/>
          <w:lang w:val="et-EE"/>
        </w:rPr>
      </w:pPr>
    </w:p>
    <w:p w14:paraId="44374F68" w14:textId="77777777" w:rsidR="00B73750" w:rsidRPr="007B631C" w:rsidRDefault="00B73750" w:rsidP="006E39C7">
      <w:pPr>
        <w:rPr>
          <w:sz w:val="24"/>
          <w:szCs w:val="24"/>
          <w:lang w:val="et-EE"/>
        </w:rPr>
      </w:pPr>
    </w:p>
    <w:p w14:paraId="18EE2D30" w14:textId="77777777" w:rsidR="006E39C7" w:rsidRPr="00006B43" w:rsidRDefault="006E39C7" w:rsidP="006E39C7">
      <w:pPr>
        <w:rPr>
          <w:lang w:val="et-EE"/>
        </w:rPr>
      </w:pPr>
      <w:r w:rsidRPr="007B631C">
        <w:rPr>
          <w:sz w:val="24"/>
          <w:szCs w:val="24"/>
          <w:lang w:val="et-EE"/>
        </w:rPr>
        <w:t xml:space="preserve">projektijuhi allkiri: </w:t>
      </w:r>
      <w:r w:rsidR="00006B43">
        <w:rPr>
          <w:i/>
          <w:iCs/>
          <w:sz w:val="24"/>
          <w:szCs w:val="24"/>
          <w:lang w:val="et-EE"/>
        </w:rPr>
        <w:t>/allkirjastatud digitaalselt/</w:t>
      </w:r>
    </w:p>
    <w:p w14:paraId="04484D34" w14:textId="77777777" w:rsidR="00AD137A" w:rsidRPr="007B631C" w:rsidRDefault="00AD137A" w:rsidP="005A2A60">
      <w:pPr>
        <w:autoSpaceDE w:val="0"/>
        <w:autoSpaceDN w:val="0"/>
        <w:adjustRightInd w:val="0"/>
        <w:jc w:val="both"/>
        <w:rPr>
          <w:b/>
          <w:sz w:val="24"/>
          <w:szCs w:val="24"/>
          <w:lang w:val="et-EE"/>
        </w:rPr>
      </w:pPr>
    </w:p>
    <w:sectPr w:rsidR="00AD137A" w:rsidRPr="007B631C" w:rsidSect="005A2A60">
      <w:headerReference w:type="default" r:id="rId9"/>
      <w:footerReference w:type="default" r:id="rId10"/>
      <w:pgSz w:w="11906" w:h="16838"/>
      <w:pgMar w:top="1560" w:right="1133" w:bottom="1417" w:left="1134" w:header="567" w:footer="415" w:gutter="0"/>
      <w:pgNumType w:start="1" w:chapStyle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21FC1" w14:textId="77777777" w:rsidR="002C576B" w:rsidRDefault="002C576B" w:rsidP="00B43141">
      <w:r>
        <w:separator/>
      </w:r>
    </w:p>
  </w:endnote>
  <w:endnote w:type="continuationSeparator" w:id="0">
    <w:p w14:paraId="784592CA" w14:textId="77777777" w:rsidR="002C576B" w:rsidRDefault="002C576B" w:rsidP="00B4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2C6D6" w14:textId="77777777" w:rsidR="000B023F" w:rsidRDefault="00000000">
    <w:pPr>
      <w:pStyle w:val="Footer"/>
      <w:jc w:val="right"/>
    </w:pPr>
    <w:sdt>
      <w:sdtPr>
        <w:id w:val="-661163741"/>
        <w:docPartObj>
          <w:docPartGallery w:val="Page Numbers (Bottom of Page)"/>
          <w:docPartUnique/>
        </w:docPartObj>
      </w:sdtPr>
      <w:sdtEndPr>
        <w:rPr>
          <w:noProof/>
          <w:sz w:val="24"/>
          <w:szCs w:val="24"/>
        </w:rPr>
      </w:sdtEndPr>
      <w:sdtContent>
        <w:r w:rsidR="000B023F" w:rsidRPr="000B023F">
          <w:rPr>
            <w:sz w:val="24"/>
            <w:szCs w:val="24"/>
          </w:rPr>
          <w:fldChar w:fldCharType="begin"/>
        </w:r>
        <w:r w:rsidR="000B023F" w:rsidRPr="000B023F">
          <w:rPr>
            <w:sz w:val="24"/>
            <w:szCs w:val="24"/>
          </w:rPr>
          <w:instrText xml:space="preserve"> PAGE   \* MERGEFORMAT </w:instrText>
        </w:r>
        <w:r w:rsidR="000B023F" w:rsidRPr="000B023F">
          <w:rPr>
            <w:sz w:val="24"/>
            <w:szCs w:val="24"/>
          </w:rPr>
          <w:fldChar w:fldCharType="separate"/>
        </w:r>
        <w:r w:rsidR="00B02F46">
          <w:rPr>
            <w:noProof/>
            <w:sz w:val="24"/>
            <w:szCs w:val="24"/>
          </w:rPr>
          <w:t>2</w:t>
        </w:r>
        <w:r w:rsidR="000B023F" w:rsidRPr="000B023F">
          <w:rPr>
            <w:noProof/>
            <w:sz w:val="24"/>
            <w:szCs w:val="24"/>
          </w:rPr>
          <w:fldChar w:fldCharType="end"/>
        </w:r>
        <w:r w:rsidR="000B023F" w:rsidRPr="000B023F">
          <w:rPr>
            <w:noProof/>
            <w:sz w:val="24"/>
            <w:szCs w:val="24"/>
          </w:rPr>
          <w:t>(</w:t>
        </w:r>
        <w:r w:rsidR="000B023F" w:rsidRPr="000B023F">
          <w:rPr>
            <w:noProof/>
            <w:sz w:val="24"/>
            <w:szCs w:val="24"/>
          </w:rPr>
          <w:fldChar w:fldCharType="begin"/>
        </w:r>
        <w:r w:rsidR="000B023F" w:rsidRPr="000B023F">
          <w:rPr>
            <w:noProof/>
            <w:sz w:val="24"/>
            <w:szCs w:val="24"/>
          </w:rPr>
          <w:instrText xml:space="preserve"> NUMPAGES  \* Arabic  \* MERGEFORMAT </w:instrText>
        </w:r>
        <w:r w:rsidR="000B023F" w:rsidRPr="000B023F">
          <w:rPr>
            <w:noProof/>
            <w:sz w:val="24"/>
            <w:szCs w:val="24"/>
          </w:rPr>
          <w:fldChar w:fldCharType="separate"/>
        </w:r>
        <w:r w:rsidR="00B02F46">
          <w:rPr>
            <w:noProof/>
            <w:sz w:val="24"/>
            <w:szCs w:val="24"/>
          </w:rPr>
          <w:t>2</w:t>
        </w:r>
        <w:r w:rsidR="000B023F" w:rsidRPr="000B023F">
          <w:rPr>
            <w:noProof/>
            <w:sz w:val="24"/>
            <w:szCs w:val="24"/>
          </w:rPr>
          <w:fldChar w:fldCharType="end"/>
        </w:r>
      </w:sdtContent>
    </w:sdt>
    <w:r w:rsidR="000B023F" w:rsidRPr="000B023F">
      <w:rPr>
        <w:noProof/>
        <w:sz w:val="24"/>
        <w:szCs w:val="24"/>
      </w:rPr>
      <w:t>)</w:t>
    </w:r>
  </w:p>
  <w:p w14:paraId="0632C19C" w14:textId="77777777" w:rsidR="005A2A60" w:rsidRDefault="005A2A60" w:rsidP="000B02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1EF08" w14:textId="77777777" w:rsidR="002C576B" w:rsidRDefault="002C576B" w:rsidP="00B43141">
      <w:r>
        <w:separator/>
      </w:r>
    </w:p>
  </w:footnote>
  <w:footnote w:type="continuationSeparator" w:id="0">
    <w:p w14:paraId="7DD09870" w14:textId="77777777" w:rsidR="002C576B" w:rsidRDefault="002C576B" w:rsidP="00B43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2E524" w14:textId="77777777" w:rsidR="005A2A60" w:rsidRDefault="00E071C9" w:rsidP="00727B8D">
    <w:pPr>
      <w:pStyle w:val="Header"/>
      <w:ind w:hanging="142"/>
    </w:pPr>
    <w:r>
      <w:rPr>
        <w:sz w:val="16"/>
        <w:szCs w:val="16"/>
      </w:rPr>
      <w:t>V</w:t>
    </w:r>
    <w:r w:rsidR="005A2A60" w:rsidRPr="00727B8D">
      <w:rPr>
        <w:sz w:val="16"/>
        <w:szCs w:val="16"/>
      </w:rPr>
      <w:t>-</w:t>
    </w:r>
    <w:r w:rsidR="00AD137A">
      <w:rPr>
        <w:sz w:val="16"/>
        <w:szCs w:val="16"/>
      </w:rPr>
      <w:t>10</w:t>
    </w:r>
    <w:r w:rsidR="000A44FE">
      <w:rPr>
        <w:sz w:val="16"/>
        <w:szCs w:val="16"/>
      </w:rPr>
      <w:t>3</w:t>
    </w:r>
    <w:r w:rsidR="007B631C">
      <w:rPr>
        <w:sz w:val="16"/>
        <w:szCs w:val="16"/>
      </w:rPr>
      <w:t>(04)</w:t>
    </w:r>
    <w:r>
      <w:rPr>
        <w:sz w:val="16"/>
        <w:szCs w:val="16"/>
      </w:rPr>
      <w:t xml:space="preserve"> </w:t>
    </w:r>
    <w:r w:rsidR="005A2A60" w:rsidRPr="00727B8D">
      <w:rPr>
        <w:sz w:val="16"/>
        <w:szCs w:val="16"/>
      </w:rPr>
      <w:t>V</w:t>
    </w:r>
    <w:r w:rsidR="00451966">
      <w:rPr>
        <w:sz w:val="16"/>
        <w:szCs w:val="16"/>
      </w:rPr>
      <w:t>20</w:t>
    </w:r>
    <w:r w:rsidR="00AD137A">
      <w:rPr>
        <w:sz w:val="16"/>
        <w:szCs w:val="16"/>
      </w:rPr>
      <w:t>.0</w:t>
    </w:r>
    <w:r w:rsidR="008A5296">
      <w:rPr>
        <w:sz w:val="16"/>
        <w:szCs w:val="16"/>
      </w:rPr>
      <w:t>3</w:t>
    </w:r>
    <w:r w:rsidR="005A2A60">
      <w:rPr>
        <w:sz w:val="16"/>
        <w:szCs w:val="16"/>
      </w:rPr>
      <w:t>.</w:t>
    </w:r>
    <w:r w:rsidR="008A5296">
      <w:rPr>
        <w:sz w:val="16"/>
        <w:szCs w:val="16"/>
      </w:rPr>
      <w:t>23</w:t>
    </w:r>
    <w:r w:rsidR="005A2A60">
      <w:tab/>
    </w:r>
    <w:r w:rsidR="005A2A60">
      <w:tab/>
    </w:r>
    <w:r w:rsidR="005A2A60">
      <w:rPr>
        <w:noProof/>
        <w:lang w:val="en-US" w:eastAsia="en-US"/>
      </w:rPr>
      <w:drawing>
        <wp:inline distT="0" distB="0" distL="0" distR="0" wp14:anchorId="6192A2A0" wp14:editId="5175AE43">
          <wp:extent cx="1170728" cy="235384"/>
          <wp:effectExtent l="0" t="0" r="0" b="0"/>
          <wp:docPr id="2" name="Picture 2" descr="C:\Documents and Settings\Administrator\Desktop\trefnotrd\tref nord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Administrator\Desktop\trefnotrd\tref nord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5987" cy="23644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 %1."/>
      <w:lvlJc w:val="left"/>
      <w:pPr>
        <w:ind w:left="720" w:hanging="360"/>
      </w:pPr>
    </w:lvl>
    <w:lvl w:ilvl="1" w:tplc="00000002">
      <w:start w:val="1"/>
      <w:numFmt w:val="decimal"/>
      <w:lvlText w:val=" 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0000066">
      <w:start w:val="1"/>
      <w:numFmt w:val="bullet"/>
      <w:lvlText w:val="◦"/>
      <w:lvlJc w:val="left"/>
      <w:pPr>
        <w:ind w:left="1440" w:hanging="360"/>
      </w:pPr>
    </w:lvl>
    <w:lvl w:ilvl="2" w:tplc="00000067">
      <w:start w:val="1"/>
      <w:numFmt w:val="bullet"/>
      <w:lvlText w:val="•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decimal"/>
      <w:lvlText w:val=" %1."/>
      <w:lvlJc w:val="left"/>
      <w:pPr>
        <w:ind w:left="720" w:hanging="360"/>
      </w:pPr>
    </w:lvl>
    <w:lvl w:ilvl="1" w:tplc="000000CA">
      <w:start w:val="1"/>
      <w:numFmt w:val="decimal"/>
      <w:lvlText w:val=" 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554A4A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11AE6D2A"/>
    <w:multiLevelType w:val="hybridMultilevel"/>
    <w:tmpl w:val="1C22B2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778FF"/>
    <w:multiLevelType w:val="hybridMultilevel"/>
    <w:tmpl w:val="4EFEE8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025F58"/>
    <w:multiLevelType w:val="hybridMultilevel"/>
    <w:tmpl w:val="E5E6605C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7532EB8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 w15:restartNumberingAfterBreak="0">
    <w:nsid w:val="40776920"/>
    <w:multiLevelType w:val="multilevel"/>
    <w:tmpl w:val="82C407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4BF237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92A185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80675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6914969"/>
    <w:multiLevelType w:val="hybridMultilevel"/>
    <w:tmpl w:val="04E077FA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EAA7CC5"/>
    <w:multiLevelType w:val="hybridMultilevel"/>
    <w:tmpl w:val="C322A7C2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1C92ECD"/>
    <w:multiLevelType w:val="multilevel"/>
    <w:tmpl w:val="46C09402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840"/>
        </w:tabs>
        <w:ind w:left="840" w:hanging="84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62A05399"/>
    <w:multiLevelType w:val="multilevel"/>
    <w:tmpl w:val="040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 w15:restartNumberingAfterBreak="0">
    <w:nsid w:val="6E1B5936"/>
    <w:multiLevelType w:val="hybridMultilevel"/>
    <w:tmpl w:val="0C627D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EBC7048"/>
    <w:multiLevelType w:val="multilevel"/>
    <w:tmpl w:val="754672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0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71EC320E"/>
    <w:multiLevelType w:val="multilevel"/>
    <w:tmpl w:val="084E0D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7FB316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88713738">
    <w:abstractNumId w:val="0"/>
  </w:num>
  <w:num w:numId="2" w16cid:durableId="1037773841">
    <w:abstractNumId w:val="5"/>
  </w:num>
  <w:num w:numId="3" w16cid:durableId="574826267">
    <w:abstractNumId w:val="11"/>
  </w:num>
  <w:num w:numId="4" w16cid:durableId="1328173157">
    <w:abstractNumId w:val="10"/>
  </w:num>
  <w:num w:numId="5" w16cid:durableId="1512184430">
    <w:abstractNumId w:val="19"/>
  </w:num>
  <w:num w:numId="6" w16cid:durableId="1026054586">
    <w:abstractNumId w:val="12"/>
  </w:num>
  <w:num w:numId="7" w16cid:durableId="776368651">
    <w:abstractNumId w:val="6"/>
  </w:num>
  <w:num w:numId="8" w16cid:durableId="1907064138">
    <w:abstractNumId w:val="13"/>
  </w:num>
  <w:num w:numId="9" w16cid:durableId="1358000259">
    <w:abstractNumId w:val="15"/>
  </w:num>
  <w:num w:numId="10" w16cid:durableId="1309092408">
    <w:abstractNumId w:val="7"/>
  </w:num>
  <w:num w:numId="11" w16cid:durableId="297995357">
    <w:abstractNumId w:val="9"/>
  </w:num>
  <w:num w:numId="12" w16cid:durableId="512191075">
    <w:abstractNumId w:val="3"/>
  </w:num>
  <w:num w:numId="13" w16cid:durableId="120929210">
    <w:abstractNumId w:val="1"/>
  </w:num>
  <w:num w:numId="14" w16cid:durableId="343747865">
    <w:abstractNumId w:val="2"/>
  </w:num>
  <w:num w:numId="15" w16cid:durableId="1758938126">
    <w:abstractNumId w:val="16"/>
  </w:num>
  <w:num w:numId="16" w16cid:durableId="759764004">
    <w:abstractNumId w:val="1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82367454">
    <w:abstractNumId w:val="17"/>
    <w:lvlOverride w:ilvl="0">
      <w:startOverride w:val="5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23102759">
    <w:abstractNumId w:val="8"/>
  </w:num>
  <w:num w:numId="19" w16cid:durableId="72119799">
    <w:abstractNumId w:val="18"/>
  </w:num>
  <w:num w:numId="20" w16cid:durableId="17558593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06B43"/>
    <w:rsid w:val="00083537"/>
    <w:rsid w:val="000A44FE"/>
    <w:rsid w:val="000B023F"/>
    <w:rsid w:val="00253F45"/>
    <w:rsid w:val="002C576B"/>
    <w:rsid w:val="002E1AAF"/>
    <w:rsid w:val="004123CD"/>
    <w:rsid w:val="0043347C"/>
    <w:rsid w:val="00451966"/>
    <w:rsid w:val="004876C7"/>
    <w:rsid w:val="004B5B85"/>
    <w:rsid w:val="005153E9"/>
    <w:rsid w:val="00554B93"/>
    <w:rsid w:val="0056200F"/>
    <w:rsid w:val="005655A8"/>
    <w:rsid w:val="005A2A60"/>
    <w:rsid w:val="00643F91"/>
    <w:rsid w:val="00651354"/>
    <w:rsid w:val="00696423"/>
    <w:rsid w:val="006B6DB5"/>
    <w:rsid w:val="006E39C7"/>
    <w:rsid w:val="006F3BD1"/>
    <w:rsid w:val="00727B8D"/>
    <w:rsid w:val="007B4ABE"/>
    <w:rsid w:val="007B631C"/>
    <w:rsid w:val="0087087E"/>
    <w:rsid w:val="008759C9"/>
    <w:rsid w:val="008A5296"/>
    <w:rsid w:val="00955C9A"/>
    <w:rsid w:val="009A169F"/>
    <w:rsid w:val="009D3A89"/>
    <w:rsid w:val="009F21DE"/>
    <w:rsid w:val="00A834EF"/>
    <w:rsid w:val="00A8589F"/>
    <w:rsid w:val="00AB7A5A"/>
    <w:rsid w:val="00AD137A"/>
    <w:rsid w:val="00B02F46"/>
    <w:rsid w:val="00B13F7A"/>
    <w:rsid w:val="00B31F4E"/>
    <w:rsid w:val="00B43141"/>
    <w:rsid w:val="00B5014E"/>
    <w:rsid w:val="00B73750"/>
    <w:rsid w:val="00B9647B"/>
    <w:rsid w:val="00D20062"/>
    <w:rsid w:val="00DA36AC"/>
    <w:rsid w:val="00DB06F0"/>
    <w:rsid w:val="00E071C9"/>
    <w:rsid w:val="00EF1ED1"/>
    <w:rsid w:val="00F31F0B"/>
    <w:rsid w:val="00F4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0C2660"/>
  <w15:docId w15:val="{5B70104D-E42F-43A6-B3D2-605DCF1B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37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1F0B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AD137A"/>
    <w:pPr>
      <w:widowControl/>
      <w:jc w:val="both"/>
    </w:pPr>
    <w:rPr>
      <w:sz w:val="24"/>
      <w:lang w:val="et-EE"/>
    </w:rPr>
  </w:style>
  <w:style w:type="character" w:customStyle="1" w:styleId="BodyTextChar">
    <w:name w:val="Body Text Char"/>
    <w:basedOn w:val="DefaultParagraphFont"/>
    <w:link w:val="BodyText"/>
    <w:semiHidden/>
    <w:rsid w:val="00AD137A"/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styleId="FootnoteReference">
    <w:name w:val="footnote reference"/>
    <w:basedOn w:val="DefaultParagraphFont"/>
    <w:semiHidden/>
    <w:rsid w:val="006E39C7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39C7"/>
    <w:pPr>
      <w:widowControl/>
    </w:pPr>
    <w:rPr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6E39C7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Hyperlink">
    <w:name w:val="Hyperlink"/>
    <w:basedOn w:val="DefaultParagraphFont"/>
    <w:uiPriority w:val="99"/>
    <w:unhideWhenUsed/>
    <w:rsid w:val="009F21D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21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onas@trefnord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FB9D3-0083-4A98-80D0-6202250C5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362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Liivi Linder</dc:creator>
  <cp:lastModifiedBy>Joonas Vuntus</cp:lastModifiedBy>
  <cp:revision>4</cp:revision>
  <cp:lastPrinted>2012-01-30T09:22:00Z</cp:lastPrinted>
  <dcterms:created xsi:type="dcterms:W3CDTF">2023-08-21T16:13:00Z</dcterms:created>
  <dcterms:modified xsi:type="dcterms:W3CDTF">2025-03-13T09:48:00Z</dcterms:modified>
</cp:coreProperties>
</file>